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698D01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60B49">
        <w:rPr>
          <w:rFonts w:ascii="Garamond" w:hAnsi="Garamond"/>
          <w:sz w:val="24"/>
          <w:szCs w:val="24"/>
        </w:rPr>
        <w:t>4</w:t>
      </w:r>
      <w:r w:rsidR="00BE5C0C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52DB42C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E5C0C" w:rsidRPr="00F057A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https://zakazky.zcu.cz/contract_display_5563.html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D4B6E8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E5C0C">
        <w:rPr>
          <w:rFonts w:ascii="Garamond" w:hAnsi="Garamond" w:cs="Arial"/>
          <w:b/>
          <w:sz w:val="22"/>
          <w:szCs w:val="22"/>
        </w:rPr>
        <w:t>19</w:t>
      </w:r>
      <w:r w:rsidR="005759CC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759CC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88547" w14:textId="77777777" w:rsidR="00E71B6F" w:rsidRDefault="00E71B6F" w:rsidP="00795AAC">
      <w:r>
        <w:separator/>
      </w:r>
    </w:p>
  </w:endnote>
  <w:endnote w:type="continuationSeparator" w:id="0">
    <w:p w14:paraId="4846BCCE" w14:textId="77777777" w:rsidR="00E71B6F" w:rsidRDefault="00E71B6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43B82" w14:textId="77777777" w:rsidR="00E71B6F" w:rsidRDefault="00E71B6F" w:rsidP="00795AAC">
      <w:r>
        <w:separator/>
      </w:r>
    </w:p>
  </w:footnote>
  <w:footnote w:type="continuationSeparator" w:id="0">
    <w:p w14:paraId="6F08C69C" w14:textId="77777777" w:rsidR="00E71B6F" w:rsidRDefault="00E71B6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6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mRAr9iR2oP398FbjPsDFi6JOQMQMk+GJ80Xl83GH8kw=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ZY5M7YAA6AkbEyml41wy6QOKW7pZ8akd/Sv3drIfKUw=</DigestValue>
    </Reference>
  </SignedInfo>
  <SignatureValue>O6xFgiYAJjETNzl+6pUCZ7Canhi32l6TH4fniUYCzp1YztnIdhq6DiE3+6l3C/rIEs+mEScxTMi2
mEMnv2LY8HX+9XC1S+8RiWYkRt2pm6aR4Bh/IKjKzqkqKOeEQtFPnxX2iKdoBnGGxiqtGNuTiBxj
zgm6jKho44P/1LqPYhldnuWlKVmaQW0nENAVHm8pn/Y/LV45Y37pvG2rDnOSqqlj3u8abbE2lrtK
ZjaWZYdxg2KA0Vsq/Jzp8N2/YrAzTp/HFt++1OfpCTEqWT0VHEWCjPUYf7ejQZUrgULlUxof5VZ4
eRi+qPsJdsdEjTSW8zWfuK4nBNddxdpyVpGW3w==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KUAhbCqt+JEHuq2ttnwnYJ3Jp8yYtSPp98Z8HfidkRE=</DigestValue>
      </Reference>
      <Reference URI="/word/document.xml?ContentType=application/vnd.openxmlformats-officedocument.wordprocessingml.document.main+xml">
        <DigestMethod Algorithm="http://www.w3.org/2001/04/xmlenc#sha256"/>
        <DigestValue>p7YDZNSjSxzjo1fzdQeypX7XhMtCnJ+cCQuI8hRQv40=</DigestValue>
      </Reference>
      <Reference URI="/word/endnotes.xml?ContentType=application/vnd.openxmlformats-officedocument.wordprocessingml.endnotes+xml">
        <DigestMethod Algorithm="http://www.w3.org/2001/04/xmlenc#sha256"/>
        <DigestValue>stvC7pScwxQrMrYGRzYegVTI8ldDXTiEULc6Y/VAqC8=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q6AFhGIX6vi/EwnoxWOT+vRRoIMOfPS/Te74Plbri/o=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08dH4P7CeSVyflRsCD5QtF6Tde1KejB+H6WbmNWJm78=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2022-10-06T06:21:07Z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2022-10-06T06:21:07Z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F8F28-BE73-4849-AD3D-725C7971A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15</cp:revision>
  <cp:lastPrinted>2018-08-08T13:48:00Z</cp:lastPrinted>
  <dcterms:created xsi:type="dcterms:W3CDTF">2022-05-19T08:18:00Z</dcterms:created>
  <dcterms:modified xsi:type="dcterms:W3CDTF">2022-10-06T06:21:00Z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